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6349BA95" w:rsidR="00EE1037" w:rsidRPr="00EE1037" w:rsidRDefault="00EE77C6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E77C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 powiatowej Nr 1 183R Łączki Brzeskie - Nagoszyn w km 0+600-1+098,50 w m.  Łączki Brzeskie, polegająca na budowie drogi dla pieszych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AC40" w14:textId="77777777" w:rsidR="0030444F" w:rsidRDefault="0030444F" w:rsidP="00AC1A4B">
      <w:r>
        <w:separator/>
      </w:r>
    </w:p>
  </w:endnote>
  <w:endnote w:type="continuationSeparator" w:id="0">
    <w:p w14:paraId="478F73D8" w14:textId="77777777" w:rsidR="0030444F" w:rsidRDefault="0030444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0CB3" w14:textId="77777777" w:rsidR="0030444F" w:rsidRDefault="0030444F" w:rsidP="00AC1A4B">
      <w:r>
        <w:separator/>
      </w:r>
    </w:p>
  </w:footnote>
  <w:footnote w:type="continuationSeparator" w:id="0">
    <w:p w14:paraId="7C1345D1" w14:textId="77777777" w:rsidR="0030444F" w:rsidRDefault="0030444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4DF207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E77C6">
      <w:rPr>
        <w:rFonts w:ascii="Calibri" w:hAnsi="Calibri"/>
        <w:b/>
        <w:bCs/>
        <w:color w:val="4F81BD"/>
        <w:sz w:val="18"/>
        <w:szCs w:val="18"/>
        <w:lang w:val="pl-PL" w:eastAsia="ar-SA"/>
      </w:rPr>
      <w:t>74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044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0E0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261F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E77C6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2023-11-07T08:04:00Z</dcterms:modified>
</cp:coreProperties>
</file>